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6844C565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  <w:r w:rsidR="00CA1810">
        <w:rPr>
          <w:rFonts w:ascii="Verdana" w:eastAsia="Verdana" w:hAnsi="Verdana"/>
          <w:b/>
          <w:sz w:val="18"/>
          <w:szCs w:val="18"/>
        </w:rPr>
        <w:t xml:space="preserve"> cz.2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38B21C3B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0869A4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0869A4">
        <w:rPr>
          <w:rFonts w:ascii="Calibri" w:hAnsi="Calibri" w:cs="Calibri"/>
          <w:color w:val="FF0000"/>
          <w:sz w:val="22"/>
          <w:szCs w:val="22"/>
        </w:rPr>
        <w:t xml:space="preserve">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D0552D">
        <w:rPr>
          <w:rFonts w:ascii="Calibri" w:hAnsi="Calibri" w:cs="Calibri"/>
          <w:color w:val="FF0000"/>
          <w:sz w:val="22"/>
          <w:szCs w:val="22"/>
        </w:rPr>
        <w:t>Łowicz</w:t>
      </w:r>
      <w:r w:rsidRPr="000869A4">
        <w:rPr>
          <w:rFonts w:ascii="Calibri" w:hAnsi="Calibri" w:cs="Calibri"/>
          <w:color w:val="FF0000"/>
          <w:sz w:val="22"/>
          <w:szCs w:val="22"/>
        </w:rPr>
        <w:t>/</w:t>
      </w:r>
      <w:r w:rsidR="00D0552D">
        <w:rPr>
          <w:rFonts w:ascii="Calibri" w:hAnsi="Calibri" w:cs="Calibri"/>
          <w:color w:val="FF0000"/>
          <w:sz w:val="22"/>
          <w:szCs w:val="22"/>
        </w:rPr>
        <w:t xml:space="preserve">gm. </w:t>
      </w:r>
      <w:r w:rsidR="00320479">
        <w:rPr>
          <w:rFonts w:ascii="Calibri" w:hAnsi="Calibri" w:cs="Calibri"/>
          <w:color w:val="FF0000"/>
          <w:sz w:val="22"/>
          <w:szCs w:val="22"/>
        </w:rPr>
        <w:t>Nieborów</w:t>
      </w:r>
      <w:r w:rsidRPr="000869A4">
        <w:rPr>
          <w:rFonts w:ascii="Calibri" w:hAnsi="Calibri" w:cs="Calibri"/>
          <w:color w:val="FF0000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2A52293F" w:rsidR="001172DA" w:rsidRPr="00F763F1" w:rsidRDefault="00D0552D" w:rsidP="00D0552D">
      <w:pPr>
        <w:pStyle w:val="Nagwek1"/>
        <w:numPr>
          <w:ilvl w:val="0"/>
          <w:numId w:val="0"/>
        </w:numPr>
        <w:spacing w:before="0" w:after="0"/>
        <w:ind w:left="1701" w:hanging="1701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D71DE2">
        <w:rPr>
          <w:rFonts w:asciiTheme="minorHAnsi" w:hAnsiTheme="minorHAnsi" w:cstheme="minorHAnsi"/>
          <w:i/>
          <w:color w:val="FF0000"/>
          <w:sz w:val="20"/>
        </w:rPr>
        <w:t>44-0</w:t>
      </w:r>
      <w:r w:rsidR="0033544D">
        <w:rPr>
          <w:rFonts w:asciiTheme="minorHAnsi" w:hAnsiTheme="minorHAnsi" w:cstheme="minorHAnsi"/>
          <w:i/>
          <w:color w:val="FF0000"/>
          <w:sz w:val="20"/>
        </w:rPr>
        <w:t>904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</w:t>
      </w:r>
      <w:r w:rsidR="0033544D">
        <w:rPr>
          <w:rFonts w:asciiTheme="minorHAnsi" w:hAnsiTheme="minorHAnsi" w:cstheme="minorHAnsi"/>
          <w:i/>
          <w:color w:val="FF0000"/>
          <w:sz w:val="20"/>
        </w:rPr>
        <w:t>Zielkowice Mysłaków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- wymiana przewodów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” - wymiana istniejącej linii napowietrznej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wraz przyłączami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ze stacji 15/0,4kV 44-0</w:t>
      </w:r>
      <w:r w:rsidR="0033544D">
        <w:rPr>
          <w:rFonts w:asciiTheme="minorHAnsi" w:hAnsiTheme="minorHAnsi" w:cstheme="minorHAnsi"/>
          <w:i/>
          <w:color w:val="FF0000"/>
          <w:sz w:val="20"/>
        </w:rPr>
        <w:t>904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o łącznej długości L= </w:t>
      </w:r>
      <w:r w:rsidR="0033544D">
        <w:rPr>
          <w:rFonts w:asciiTheme="minorHAnsi" w:hAnsiTheme="minorHAnsi" w:cstheme="minorHAnsi"/>
          <w:i/>
          <w:color w:val="FF0000"/>
          <w:sz w:val="20"/>
        </w:rPr>
        <w:t>1</w:t>
      </w:r>
      <w:r w:rsidRPr="00D71DE2">
        <w:rPr>
          <w:rFonts w:asciiTheme="minorHAnsi" w:hAnsiTheme="minorHAnsi" w:cstheme="minorHAnsi"/>
          <w:i/>
          <w:color w:val="FF0000"/>
          <w:sz w:val="20"/>
        </w:rPr>
        <w:t>,</w:t>
      </w:r>
      <w:r w:rsidR="0033544D">
        <w:rPr>
          <w:rFonts w:asciiTheme="minorHAnsi" w:hAnsiTheme="minorHAnsi" w:cstheme="minorHAnsi"/>
          <w:i/>
          <w:color w:val="FF0000"/>
          <w:sz w:val="20"/>
        </w:rPr>
        <w:t>852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km + przyłącza </w:t>
      </w:r>
      <w:r w:rsidR="0033544D">
        <w:rPr>
          <w:rFonts w:asciiTheme="minorHAnsi" w:hAnsiTheme="minorHAnsi" w:cstheme="minorHAnsi"/>
          <w:i/>
          <w:color w:val="FF0000"/>
          <w:sz w:val="20"/>
        </w:rPr>
        <w:t>24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szt./</w:t>
      </w:r>
      <w:r w:rsidR="0033544D">
        <w:rPr>
          <w:rFonts w:asciiTheme="minorHAnsi" w:hAnsiTheme="minorHAnsi" w:cstheme="minorHAnsi"/>
          <w:i/>
          <w:color w:val="FF0000"/>
          <w:sz w:val="20"/>
        </w:rPr>
        <w:t>6</w:t>
      </w:r>
      <w:r w:rsidRPr="00D71DE2">
        <w:rPr>
          <w:rFonts w:asciiTheme="minorHAnsi" w:hAnsiTheme="minorHAnsi" w:cstheme="minorHAnsi"/>
          <w:i/>
          <w:color w:val="FF0000"/>
          <w:sz w:val="20"/>
        </w:rPr>
        <w:t>00 m</w:t>
      </w:r>
      <w:r w:rsidR="001172DA"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250DA7EB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10AABB80" w14:textId="77777777" w:rsidR="0033544D" w:rsidRPr="000C4053" w:rsidRDefault="0033544D" w:rsidP="0033544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ok. 0,</w:t>
      </w:r>
      <w:r>
        <w:rPr>
          <w:rFonts w:ascii="Calibri" w:hAnsi="Calibri" w:cs="Calibri"/>
          <w:sz w:val="22"/>
          <w:szCs w:val="22"/>
        </w:rPr>
        <w:t>333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 załącznikiem nr 1</w:t>
      </w:r>
      <w:r>
        <w:rPr>
          <w:rFonts w:ascii="Calibri" w:hAnsi="Calibri" w:cs="Calibri"/>
          <w:sz w:val="22"/>
          <w:szCs w:val="22"/>
        </w:rPr>
        <w:t>.4</w:t>
      </w:r>
    </w:p>
    <w:p w14:paraId="00E7E19D" w14:textId="77777777" w:rsidR="0033544D" w:rsidRPr="000C4053" w:rsidRDefault="0033544D" w:rsidP="0033544D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56FA0D2F" w14:textId="2976E6D2" w:rsidR="0033544D" w:rsidRPr="0033544D" w:rsidRDefault="0033544D" w:rsidP="0033544D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 przekazać wraz z dokumentacją powykonawczą do odbioru.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5754D9C8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0552D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2</w:t>
      </w:r>
      <w:r w:rsidR="0033544D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4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33544D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y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D0552D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lastRenderedPageBreak/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2285E402" w:rsidR="00D55F80" w:rsidRPr="006B2C28" w:rsidRDefault="00CA181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3" w:name="_Hlk215053646"/>
          <w:r w:rsidRPr="00CA1810">
            <w:rPr>
              <w:rStyle w:val="Pogrubienie"/>
              <w:rFonts w:ascii="Arial" w:hAnsi="Arial" w:cs="Arial"/>
              <w:color w:val="000000"/>
              <w:sz w:val="18"/>
              <w:szCs w:val="18"/>
              <w:shd w:val="clear" w:color="auto" w:fill="FDFDFD"/>
            </w:rPr>
            <w:t>POST/DYS/OLD/GZ/04381/2025</w:t>
          </w:r>
          <w:bookmarkEnd w:id="3"/>
          <w:r w:rsidRPr="00CA1810">
            <w:rPr>
              <w:rStyle w:val="Pogrubienie"/>
              <w:rFonts w:ascii="Arial" w:hAnsi="Arial" w:cs="Arial"/>
              <w:color w:val="000000"/>
              <w:sz w:val="18"/>
              <w:szCs w:val="18"/>
              <w:shd w:val="clear" w:color="auto" w:fill="FDFDFD"/>
            </w:rPr>
            <w:t xml:space="preserve"> </w:t>
          </w:r>
          <w:r w:rsidRPr="00CA1810">
            <w:rPr>
              <w:rStyle w:val="Pogrubienie"/>
              <w:rFonts w:ascii="Arial" w:hAnsi="Arial" w:cs="Arial"/>
              <w:color w:val="000000"/>
              <w:sz w:val="18"/>
              <w:shd w:val="clear" w:color="auto" w:fill="FDFDFD"/>
            </w:rPr>
            <w:t>cz.2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0479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6D1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3DF1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413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810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552D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57CFF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  <w:style w:type="character" w:styleId="Pogrubienie">
    <w:name w:val="Strong"/>
    <w:basedOn w:val="Domylnaczcionkaakapitu"/>
    <w:uiPriority w:val="22"/>
    <w:qFormat/>
    <w:rsid w:val="00CA1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część 2.docx</dmsv2BaseFileName>
    <dmsv2BaseDisplayName xmlns="http://schemas.microsoft.com/sharepoint/v3">Załącznik nr 1.3 do SWZ 2026 - część 2</dmsv2BaseDisplayName>
    <dmsv2SWPP2ObjectNumber xmlns="http://schemas.microsoft.com/sharepoint/v3">POST/DYS/OLD/GZ/04381/2025                        </dmsv2SWPP2ObjectNumber>
    <dmsv2SWPP2SumMD5 xmlns="http://schemas.microsoft.com/sharepoint/v3">b6dd254f460f47cdf6b14699ac88ddab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23919924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JEUP5JKVCYQC-1440096624-17475</_dlc_DocId>
    <_dlc_DocIdUrl xmlns="a19cb1c7-c5c7-46d4-85ae-d83685407bba">
      <Url>https://swpp2.dms.gkpge.pl/sites/41/_layouts/15/DocIdRedir.aspx?ID=JEUP5JKVCYQC-1440096624-17475</Url>
      <Description>JEUP5JKVCYQC-1440096624-17475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737B6D5-B4BC-4FA3-9D98-F28C3A7867A5}"/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1647</Words>
  <Characters>11466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9</cp:revision>
  <cp:lastPrinted>2011-10-20T15:55:00Z</cp:lastPrinted>
  <dcterms:created xsi:type="dcterms:W3CDTF">2025-10-28T08:54:00Z</dcterms:created>
  <dcterms:modified xsi:type="dcterms:W3CDTF">2025-12-04T08:16:00Z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541f9926-9ce2-417f-b347-cf4a059ee992</vt:lpwstr>
  </property>
</Properties>
</file>